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0081220D" w14:textId="3C351100" w:rsidR="000E1C61" w:rsidRPr="0057603E" w:rsidRDefault="000E1C61" w:rsidP="002D1C31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  <w:bookmarkStart w:id="0" w:name="_GoBack"/>
      <w:bookmarkEnd w:id="0"/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3E9563A3" w14:textId="77777777" w:rsidR="002D1C31" w:rsidRDefault="002D1C31" w:rsidP="002D1C3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Drewnica</w:t>
      </w:r>
    </w:p>
    <w:p w14:paraId="041C4267" w14:textId="77777777" w:rsidR="002D1C31" w:rsidRDefault="002D1C31" w:rsidP="002D1C3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Kolejowa 31, 05-091 Ząbki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3772F220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</w:t>
      </w:r>
      <w:r w:rsidR="002D1C31" w:rsidRPr="002D1C31">
        <w:rPr>
          <w:rFonts w:ascii="Cambria" w:hAnsi="Cambria" w:cs="Arial"/>
          <w:bCs/>
        </w:rPr>
        <w:t>pn. „Usługa usunięcia 100% osobników drzew oraz mechanicznego koszenia w ramach projektu: „ Kompleksowy projekt ochrony gatunków i siedlisk przyrodniczych na obszara</w:t>
      </w:r>
      <w:r w:rsidR="002D1C31">
        <w:rPr>
          <w:rFonts w:ascii="Cambria" w:hAnsi="Cambria" w:cs="Arial"/>
          <w:bCs/>
        </w:rPr>
        <w:t>ch zarządzanych przez PGL LP.””</w:t>
      </w:r>
      <w:r w:rsidR="00433FD3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3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4060"/>
        <w:gridCol w:w="1060"/>
        <w:gridCol w:w="1060"/>
        <w:gridCol w:w="1380"/>
        <w:gridCol w:w="1300"/>
        <w:gridCol w:w="1180"/>
        <w:gridCol w:w="1300"/>
        <w:gridCol w:w="1400"/>
      </w:tblGrid>
      <w:tr w:rsidR="002D1C31" w:rsidRPr="002D1C31" w14:paraId="77CEDA75" w14:textId="77777777" w:rsidTr="002D1C31">
        <w:trPr>
          <w:trHeight w:val="912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090BBD8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B830E95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DD33E0C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C004873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1E82172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157D8B2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Wartość całkowita netto w PLN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2210D0B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Stawka VAT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8FE1372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63CDBF3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Wartość całkowita brutto w PLN</w:t>
            </w:r>
          </w:p>
        </w:tc>
      </w:tr>
      <w:tr w:rsidR="002D1C31" w:rsidRPr="002D1C31" w14:paraId="72A8D938" w14:textId="77777777" w:rsidTr="002D1C31">
        <w:trPr>
          <w:trHeight w:val="732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FAAE5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BFEB6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Wycięcie 100% osobników drzew w tym m. in. Brzoza i wierzba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77F0E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22E59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26,95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90CAE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87543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73D2C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26C72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71260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</w:tr>
      <w:tr w:rsidR="002D1C31" w:rsidRPr="002D1C31" w14:paraId="19728A1E" w14:textId="77777777" w:rsidTr="002D1C31">
        <w:trPr>
          <w:trHeight w:val="732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22C35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6D8A1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Wykaszanie płatów siedliska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15720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86122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26,95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32E97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F3D82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77839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BEDF0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3D1C1" w14:textId="77777777" w:rsidR="002D1C31" w:rsidRPr="002D1C31" w:rsidRDefault="002D1C31" w:rsidP="002D1C31">
            <w:pPr>
              <w:suppressAutoHyphens w:val="0"/>
              <w:jc w:val="center"/>
              <w:rPr>
                <w:color w:val="000000"/>
                <w:lang w:eastAsia="pl-PL"/>
              </w:rPr>
            </w:pPr>
            <w:r w:rsidRPr="002D1C31">
              <w:rPr>
                <w:color w:val="000000"/>
                <w:lang w:eastAsia="pl-PL"/>
              </w:rPr>
              <w:t> </w:t>
            </w:r>
          </w:p>
        </w:tc>
      </w:tr>
      <w:tr w:rsidR="002D1C31" w:rsidRPr="002D1C31" w14:paraId="5ADE9BDB" w14:textId="77777777" w:rsidTr="002D1C31">
        <w:trPr>
          <w:trHeight w:val="288"/>
          <w:jc w:val="center"/>
        </w:trPr>
        <w:tc>
          <w:tcPr>
            <w:tcW w:w="12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972CB" w14:textId="77777777" w:rsidR="002D1C31" w:rsidRPr="002D1C31" w:rsidRDefault="002D1C31" w:rsidP="002D1C31">
            <w:pPr>
              <w:suppressAutoHyphens w:val="0"/>
              <w:jc w:val="right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  <w:lang w:eastAsia="pl-PL"/>
              </w:rPr>
              <w:t>Cena łączna brutto w PLN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5C40B" w14:textId="77777777" w:rsidR="002D1C31" w:rsidRPr="002D1C31" w:rsidRDefault="002D1C31" w:rsidP="002D1C31">
            <w:pPr>
              <w:suppressAutoHyphens w:val="0"/>
              <w:jc w:val="center"/>
              <w:rPr>
                <w:rFonts w:ascii="Cambria" w:hAnsi="Cambria" w:cs="Calibri"/>
                <w:color w:val="333333"/>
                <w:sz w:val="18"/>
                <w:szCs w:val="18"/>
                <w:lang w:eastAsia="pl-PL"/>
              </w:rPr>
            </w:pPr>
            <w:r w:rsidRPr="002D1C31">
              <w:rPr>
                <w:rFonts w:ascii="Cambria" w:hAnsi="Cambria" w:cs="Calibri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1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54E35" w14:textId="77777777" w:rsidR="002C5BFD" w:rsidRDefault="002C5BFD">
      <w:r>
        <w:separator/>
      </w:r>
    </w:p>
  </w:endnote>
  <w:endnote w:type="continuationSeparator" w:id="0">
    <w:p w14:paraId="6BA4250F" w14:textId="77777777" w:rsidR="002C5BFD" w:rsidRDefault="002C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46D3CAFC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D1C31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24D1D" w14:textId="77777777" w:rsidR="002C5BFD" w:rsidRDefault="002C5BFD">
      <w:r>
        <w:separator/>
      </w:r>
    </w:p>
  </w:footnote>
  <w:footnote w:type="continuationSeparator" w:id="0">
    <w:p w14:paraId="541E5613" w14:textId="77777777" w:rsidR="002C5BFD" w:rsidRDefault="002C5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5BFD"/>
    <w:rsid w:val="002C61DF"/>
    <w:rsid w:val="002C7BBC"/>
    <w:rsid w:val="002D1C31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E3936-DD12-4439-A149-7EC4D17D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Tomasz Małek</cp:lastModifiedBy>
  <cp:revision>2</cp:revision>
  <cp:lastPrinted>2017-05-23T12:32:00Z</cp:lastPrinted>
  <dcterms:created xsi:type="dcterms:W3CDTF">2022-08-18T13:01:00Z</dcterms:created>
  <dcterms:modified xsi:type="dcterms:W3CDTF">2022-08-18T13:01:00Z</dcterms:modified>
</cp:coreProperties>
</file>